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B642AE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C767C">
              <w:rPr>
                <w:rFonts w:ascii="Arial" w:hAnsi="Arial" w:cs="Arial"/>
                <w:sz w:val="28"/>
                <w:szCs w:val="28"/>
              </w:rPr>
              <w:t>017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CC767C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1C9A718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C767C">
              <w:rPr>
                <w:rFonts w:ascii="Arial" w:hAnsi="Arial" w:cs="Arial"/>
                <w:sz w:val="28"/>
                <w:szCs w:val="28"/>
              </w:rPr>
              <w:t>016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CC767C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F81EEF2" w:rsidR="009B1BF4" w:rsidRPr="00CC767C" w:rsidRDefault="005276F9" w:rsidP="00CC767C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C767C">
        <w:rPr>
          <w:rFonts w:ascii="Arial" w:hAnsi="Arial" w:cs="Arial"/>
          <w:color w:val="000000"/>
          <w:sz w:val="22"/>
          <w:szCs w:val="22"/>
        </w:rPr>
        <w:t xml:space="preserve">Contratação de pessoa jurídica para confecção de camisas, camisetes e jalecos para uso dos prestadores de serviço da Assistência Técnica e Gerencial do SENAR-AR/MS. 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946E1D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CC767C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1E0F6B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CC767C" w:rsidRPr="00284C5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CC767C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AC27A9F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C767C">
            <w:rPr>
              <w:rFonts w:ascii="Arial" w:hAnsi="Arial" w:cs="Arial"/>
              <w:sz w:val="18"/>
              <w:szCs w:val="20"/>
            </w:rPr>
            <w:t>026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</w:t>
          </w:r>
          <w:r w:rsidR="00CC767C">
            <w:rPr>
              <w:rFonts w:ascii="Arial" w:hAnsi="Arial" w:cs="Arial"/>
              <w:sz w:val="18"/>
              <w:szCs w:val="20"/>
            </w:rPr>
            <w:t>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77777777" w:rsidR="009104A5" w:rsidRDefault="00CC767C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4AC8269F" w:rsidR="000E0A1E" w:rsidRDefault="00CC767C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77777777" w:rsidR="009104A5" w:rsidRDefault="00CC767C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C767C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CC76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54</cp:revision>
  <cp:lastPrinted>2017-11-23T18:02:00Z</cp:lastPrinted>
  <dcterms:created xsi:type="dcterms:W3CDTF">2016-02-15T13:56:00Z</dcterms:created>
  <dcterms:modified xsi:type="dcterms:W3CDTF">2021-04-06T19:09:00Z</dcterms:modified>
</cp:coreProperties>
</file>